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77777777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793E5B5" w14:textId="24FF9FAD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F3A5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F3A5F">
        <w:rPr>
          <w:rFonts w:ascii="Corbel" w:hAnsi="Corbel"/>
          <w:sz w:val="20"/>
          <w:szCs w:val="20"/>
        </w:rPr>
        <w:t>3</w:t>
      </w:r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FiR/I/RP/C-1.4b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6F8A17B2" w:rsidR="003800EF" w:rsidRPr="00611299" w:rsidRDefault="00E84552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017021F" w14:textId="77777777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  <w:p w14:paraId="2DB91104" w14:textId="4415F45C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40A12DA4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62813B20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5D38C196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691D086F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Olchowicz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>, Wyd. Difin, Warszwa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Pogoński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>, Wyd. Unimex,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Olchowicz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>, Wyd. Difin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4. Adamek-Hyska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4C5ECF"/>
    <w:rsid w:val="00586C43"/>
    <w:rsid w:val="00611299"/>
    <w:rsid w:val="00667FC2"/>
    <w:rsid w:val="008F3A5F"/>
    <w:rsid w:val="00AE069E"/>
    <w:rsid w:val="00B27A41"/>
    <w:rsid w:val="00B5223C"/>
    <w:rsid w:val="00E84552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14</cp:revision>
  <cp:lastPrinted>2019-01-21T08:18:00Z</cp:lastPrinted>
  <dcterms:created xsi:type="dcterms:W3CDTF">2021-01-15T08:56:00Z</dcterms:created>
  <dcterms:modified xsi:type="dcterms:W3CDTF">2021-11-03T05:30:00Z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